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7D468CBE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B40895">
        <w:rPr>
          <w:rFonts w:ascii="Garamond" w:hAnsi="Garamond"/>
          <w:sz w:val="24"/>
          <w:szCs w:val="24"/>
        </w:rPr>
        <w:t>0</w:t>
      </w:r>
      <w:r w:rsidR="00D02ED1">
        <w:rPr>
          <w:rFonts w:ascii="Garamond" w:hAnsi="Garamond"/>
          <w:sz w:val="24"/>
          <w:szCs w:val="24"/>
        </w:rPr>
        <w:t>01</w:t>
      </w:r>
      <w:r w:rsidR="00B40895">
        <w:rPr>
          <w:rFonts w:ascii="Garamond" w:hAnsi="Garamond"/>
          <w:sz w:val="24"/>
          <w:szCs w:val="24"/>
        </w:rPr>
        <w:t>–202</w:t>
      </w:r>
      <w:r w:rsidR="00D02ED1">
        <w:rPr>
          <w:rFonts w:ascii="Garamond" w:hAnsi="Garamond"/>
          <w:sz w:val="24"/>
          <w:szCs w:val="24"/>
        </w:rPr>
        <w:t>4</w:t>
      </w:r>
    </w:p>
    <w:p w14:paraId="734915B7" w14:textId="4B05E469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02ED1" w:rsidRPr="0034651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https://zakazky.zcu.cz/contract_display_6531.html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B21CD9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D02ED1">
        <w:rPr>
          <w:rFonts w:ascii="Garamond" w:hAnsi="Garamond" w:cs="Arial"/>
          <w:sz w:val="22"/>
          <w:szCs w:val="22"/>
        </w:rPr>
        <w:t>25</w:t>
      </w:r>
      <w:r w:rsidR="00682C6E">
        <w:rPr>
          <w:rFonts w:ascii="Garamond" w:hAnsi="Garamond" w:cs="Arial"/>
          <w:sz w:val="22"/>
          <w:szCs w:val="22"/>
        </w:rPr>
        <w:t>.</w:t>
      </w:r>
      <w:r w:rsidR="00D02ED1">
        <w:rPr>
          <w:rFonts w:ascii="Garamond" w:hAnsi="Garamond" w:cs="Arial"/>
          <w:sz w:val="22"/>
          <w:szCs w:val="22"/>
        </w:rPr>
        <w:t>01</w:t>
      </w:r>
      <w:r w:rsidR="003B7B95">
        <w:rPr>
          <w:rFonts w:ascii="Garamond" w:hAnsi="Garamond" w:cs="Arial"/>
          <w:sz w:val="22"/>
          <w:szCs w:val="22"/>
        </w:rPr>
        <w:t>.202</w:t>
      </w:r>
      <w:r w:rsidR="00D02ED1">
        <w:rPr>
          <w:rFonts w:ascii="Garamond" w:hAnsi="Garamond" w:cs="Arial"/>
          <w:sz w:val="22"/>
          <w:szCs w:val="22"/>
        </w:rPr>
        <w:t>4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A6ECC" w14:textId="77777777" w:rsidR="007A41A4" w:rsidRDefault="007A41A4" w:rsidP="00795AAC">
      <w:r>
        <w:separator/>
      </w:r>
    </w:p>
  </w:endnote>
  <w:endnote w:type="continuationSeparator" w:id="0">
    <w:p w14:paraId="30821CD5" w14:textId="77777777" w:rsidR="007A41A4" w:rsidRDefault="007A41A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6C6A9" w14:textId="77777777" w:rsidR="007A41A4" w:rsidRDefault="007A41A4" w:rsidP="00795AAC">
      <w:r>
        <w:separator/>
      </w:r>
    </w:p>
  </w:footnote>
  <w:footnote w:type="continuationSeparator" w:id="0">
    <w:p w14:paraId="222EE85C" w14:textId="77777777" w:rsidR="007A41A4" w:rsidRDefault="007A41A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9612E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0EAA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41A4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0895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3B17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2ED1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53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uVqhr+3TScmFJpAV0WzZtG3olb30aFNIhdHcebE1hB8=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Dlw42NkvAQpO26CW/M6BlsiCVtJxJhNh3THAg1VzIrc=</DigestValue>
    </Reference>
  </SignedInfo>
  <SignatureValue>H7MgM6Qj56JkT9Q8D2C0eQa1EGc+GepdaFXg1Eo21wWg6t+HoN8YOP5LVM2iJ9t0U8uKejzVXMBm
KHtgHPi1G+eSf+7V3i0b0XOVtheQuKjmiUmujiuLw6cy6oaFdOOg01T9BLWupnxJlrzLQTVPtaZS
wxPwaXhqjxSzIbosnU5kmi0V8bNavk8w0UUHJigfjTgnAvshCieFdhz5IUyjMvkQ3WSgJxWeOxgZ
IwAezJ4urYx5rRHu7CG9gHi0zn9Udnx/auTxoa68ZJnuPlypCBWI/zBh1u2ThulsCvbrreohPMCA
UJwktIN/ko/4qZ1q03fGehNOwdw3luqPA1k6mA==</SignatureValue>
  <KeyInfo>
    <X509Data>
      <X509Certificate>MIIImjCCBoKgAwIBAgIEAV/MGjANBgkqhkiG9w0BAQsFADBpMQswCQYDVQQGEwJDWjEXMBUGA1UEYRMOTlRSQ1otNDcxMTQ5ODMxHTAbBgNVBAoMFMSMZXNrw6EgcG/FoXRhLCBzLnAuMSIwIAYDVQQDExlQb3N0U2lnbnVtIFF1YWxpZmllZCBDQSA0MB4XDTIzMTIwODExMTIyMVoXDTI0MTIyNzExM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2DZcV11X95ze1o40igX+E6w94ft2XTlNK94tM34aS3czLlbyQ8AizjVlsmJ8M+/D0Fm8AOoLbXakt5gq+ctRaF6+U9MddC9EbDQCBOpX3j/xK3BtFTMEMMRI4XKAHS32/9Ta5hyag3T6luZ24JAIo6al+FbFWl3qRtYz0o1mwBRGxLwZ+4LDB6frbV9u59hCpBtEK7n6HFyuGMgxAP9s6DC3P38UmLfq8QPVPHD7BP/aIGvRzCO/bkzDaSOa+YQmtitr3Tl0i2B/HXcKjcCdVg76L/VqLGbh+K6eK/HheA0/GDKBoRMBAZaAbu+2zvDn1Q3ZHK9J1iZ2gIzzFgrtMw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nvQH+P6Z80ZiGrkgTG/SSHWnnszYSrc0F5SdPWr1uHA=</DigestValue>
      </Reference>
      <Reference URI="/word/document.xml?ContentType=application/vnd.openxmlformats-officedocument.wordprocessingml.document.main+xml">
        <DigestMethod Algorithm="http://www.w3.org/2001/04/xmlenc#sha256"/>
        <DigestValue>XUdiVYg1x0jDBq8fBGic+VMxsqjpJCRWtMj3RlaF1zw=</DigestValue>
      </Reference>
      <Reference URI="/word/endnotes.xml?ContentType=application/vnd.openxmlformats-officedocument.wordprocessingml.endnotes+xml">
        <DigestMethod Algorithm="http://www.w3.org/2001/04/xmlenc#sha256"/>
        <DigestValue>hC5xAU25qXbOYPFK0d8dSkSBX+8+0eN05mhHdgo7un8=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o5mBqfhDEsA61JUl/RFJwxPpUQWvkHtLjW5Me0LeIqw=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ejs8eXOG9cOSdKE7ezY9r3a/0CYx4FcHPEmUEptBk3I=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2024-01-10T12:17:06Z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2024-01-10T12:17:06Z</xd:SigningTime>
          <xd:SigningCertificate>
            <xd:Cert>
              <xd:CertDigest>
                <DigestMethod Algorithm="http://www.w3.org/2001/04/xmlenc#sha256"/>
                <DigestValue>bAgmryW8/38GkbAsxSa6rBfwhw7Ql1pSmGhiPBv+uMM=</DigestValue>
              </xd:CertDigest>
              <xd:IssuerSerial>
                <X509IssuerName>CN=PostSignum Qualified CA 4, O="Česká pošta, s.p.", OID.2.5.4.97=NTRCZ-47114983, C=CZ</X509IssuerName>
                <X509SerialNumber>23055386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109</cp:revision>
  <cp:lastPrinted>2018-08-08T13:48:00Z</cp:lastPrinted>
  <dcterms:created xsi:type="dcterms:W3CDTF">2021-09-20T07:59:00Z</dcterms:created>
  <dcterms:modified xsi:type="dcterms:W3CDTF">2024-01-10T12:17:00Z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